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E5" w:rsidRDefault="00435BE5" w:rsidP="00195094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Name: </w:t>
      </w:r>
      <w:r w:rsidR="00F519C8">
        <w:rPr>
          <w:rFonts w:ascii="Comic Sans MS" w:hAnsi="Comic Sans MS"/>
          <w:b/>
          <w:sz w:val="28"/>
          <w:szCs w:val="28"/>
        </w:rPr>
        <w:t>Michael Dunstan</w:t>
      </w:r>
    </w:p>
    <w:p w:rsidR="00435BE5" w:rsidRDefault="00435BE5">
      <w:pPr>
        <w:ind w:left="720"/>
        <w:rPr>
          <w:rFonts w:ascii="Comic Sans MS" w:hAnsi="Comic Sans MS"/>
          <w:b/>
          <w:sz w:val="28"/>
          <w:szCs w:val="28"/>
        </w:rPr>
      </w:pPr>
    </w:p>
    <w:p w:rsidR="00195094" w:rsidRDefault="00435BE5" w:rsidP="00195094">
      <w:pPr>
        <w:pStyle w:val="ListParagraph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Task </w:t>
      </w:r>
      <w:r w:rsidR="00CC0469">
        <w:rPr>
          <w:rFonts w:ascii="Comic Sans MS" w:hAnsi="Comic Sans MS"/>
          <w:b/>
          <w:sz w:val="28"/>
          <w:szCs w:val="28"/>
        </w:rPr>
        <w:t>4</w:t>
      </w:r>
      <w:r w:rsidR="00195094">
        <w:rPr>
          <w:rFonts w:ascii="Comic Sans MS" w:hAnsi="Comic Sans MS"/>
          <w:b/>
          <w:sz w:val="28"/>
          <w:szCs w:val="28"/>
        </w:rPr>
        <w:t xml:space="preserve"> </w:t>
      </w:r>
      <w:r>
        <w:rPr>
          <w:rFonts w:ascii="Comic Sans MS" w:hAnsi="Comic Sans MS"/>
          <w:b/>
          <w:sz w:val="28"/>
          <w:szCs w:val="28"/>
        </w:rPr>
        <w:t xml:space="preserve">  </w:t>
      </w:r>
    </w:p>
    <w:p w:rsidR="00CC0469" w:rsidRPr="00CC0469" w:rsidRDefault="00CC0469" w:rsidP="00CC0469">
      <w:pPr>
        <w:rPr>
          <w:rFonts w:ascii="Comic Sans MS" w:hAnsi="Comic Sans MS"/>
          <w:b/>
          <w:sz w:val="24"/>
          <w:szCs w:val="24"/>
        </w:rPr>
      </w:pPr>
      <w:r w:rsidRPr="00CC0469">
        <w:rPr>
          <w:rFonts w:ascii="Comic Sans MS" w:hAnsi="Comic Sans MS"/>
          <w:b/>
          <w:sz w:val="24"/>
          <w:szCs w:val="24"/>
        </w:rPr>
        <w:t>Devise strategies for incorporating sustainability into an ICT project</w:t>
      </w:r>
    </w:p>
    <w:p w:rsidR="00CC0469" w:rsidRPr="00CC0469" w:rsidRDefault="00CC0469" w:rsidP="00CC0469">
      <w:pPr>
        <w:rPr>
          <w:rFonts w:ascii="Comic Sans MS" w:hAnsi="Comic Sans MS"/>
          <w:b/>
          <w:sz w:val="24"/>
          <w:szCs w:val="24"/>
        </w:rPr>
      </w:pPr>
    </w:p>
    <w:p w:rsidR="00CC0469" w:rsidRPr="00CC0469" w:rsidRDefault="00CC0469" w:rsidP="00CC0469">
      <w:pPr>
        <w:rPr>
          <w:rFonts w:ascii="Comic Sans MS" w:hAnsi="Comic Sans MS"/>
          <w:b/>
          <w:sz w:val="24"/>
          <w:szCs w:val="24"/>
        </w:rPr>
      </w:pPr>
      <w:r w:rsidRPr="00CC0469">
        <w:rPr>
          <w:rFonts w:ascii="Comic Sans MS" w:hAnsi="Comic Sans MS"/>
          <w:b/>
          <w:sz w:val="24"/>
          <w:szCs w:val="24"/>
        </w:rPr>
        <w:t>2.3. Establish, regularly review and improve key performance indicators (KPI) on sustainability performance</w:t>
      </w:r>
    </w:p>
    <w:p w:rsidR="009C38A7" w:rsidRDefault="00CC0469" w:rsidP="00CC0469">
      <w:pPr>
        <w:rPr>
          <w:rFonts w:ascii="Comic Sans MS" w:hAnsi="Comic Sans MS"/>
          <w:b/>
        </w:rPr>
      </w:pPr>
      <w:r w:rsidRPr="00CC0469">
        <w:rPr>
          <w:rFonts w:ascii="Comic Sans MS" w:hAnsi="Comic Sans MS"/>
          <w:b/>
          <w:sz w:val="24"/>
          <w:szCs w:val="24"/>
        </w:rPr>
        <w:t>2.4. Incorporate innovative planning and design rules for ICT projects which foster sustainability and environmental best practice</w:t>
      </w:r>
      <w:r w:rsidR="002C5F4E" w:rsidRPr="002C5F4E">
        <w:t xml:space="preserve"> </w:t>
      </w:r>
      <w:r w:rsidR="009B3C58">
        <w:rPr>
          <w:noProof/>
          <w:lang w:val="en-AU" w:eastAsia="en-AU"/>
        </w:rPr>
        <w:drawing>
          <wp:inline distT="0" distB="0" distL="0" distR="0">
            <wp:extent cx="5778500" cy="4641215"/>
            <wp:effectExtent l="0" t="0" r="0" b="6985"/>
            <wp:docPr id="1" name="Picture 1" descr="sustainabil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ustainabilit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464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F4E" w:rsidRDefault="002C5F4E" w:rsidP="002C5F4E">
      <w:pPr>
        <w:rPr>
          <w:rFonts w:ascii="Comic Sans MS" w:hAnsi="Comic Sans MS"/>
          <w:b/>
        </w:rPr>
      </w:pPr>
    </w:p>
    <w:p w:rsidR="002C5F4E" w:rsidRDefault="002C5F4E" w:rsidP="002C5F4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Read:</w:t>
      </w:r>
      <w:r w:rsidRPr="002C5F4E">
        <w:t xml:space="preserve"> </w:t>
      </w:r>
      <w:r w:rsidRPr="002C5F4E">
        <w:rPr>
          <w:rFonts w:ascii="Comic Sans MS" w:hAnsi="Comic Sans MS"/>
          <w:b/>
        </w:rPr>
        <w:t>Sustainable Development Key Performance Indicators</w:t>
      </w:r>
    </w:p>
    <w:p w:rsidR="002C5F4E" w:rsidRDefault="00622FB5" w:rsidP="002C5F4E">
      <w:pPr>
        <w:rPr>
          <w:rFonts w:ascii="Comic Sans MS" w:hAnsi="Comic Sans MS"/>
          <w:b/>
        </w:rPr>
      </w:pPr>
      <w:hyperlink r:id="rId7" w:history="1">
        <w:r w:rsidR="002C5F4E">
          <w:rPr>
            <w:rStyle w:val="Hyperlink"/>
          </w:rPr>
          <w:t>http://www.sd-m.de/files/SD-KPI_Standard_2010-2014_V12e.pdf</w:t>
        </w:r>
      </w:hyperlink>
    </w:p>
    <w:p w:rsidR="002C5F4E" w:rsidRPr="002C5F4E" w:rsidRDefault="002C5F4E" w:rsidP="002C5F4E">
      <w:pPr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Explain </w:t>
      </w:r>
      <w:r w:rsidRPr="002C5F4E">
        <w:rPr>
          <w:rFonts w:ascii="Comic Sans MS" w:hAnsi="Comic Sans MS"/>
          <w:b/>
        </w:rPr>
        <w:t>the most important sustainability challenges at top management level,</w:t>
      </w:r>
    </w:p>
    <w:p w:rsidR="002C5F4E" w:rsidRDefault="002C5F4E" w:rsidP="002C5F4E">
      <w:pPr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Explain a</w:t>
      </w:r>
      <w:r w:rsidRPr="002C5F4E">
        <w:rPr>
          <w:rFonts w:ascii="Comic Sans MS" w:hAnsi="Comic Sans MS"/>
          <w:b/>
        </w:rPr>
        <w:t xml:space="preserve"> minimum reporting standard of </w:t>
      </w:r>
      <w:r>
        <w:rPr>
          <w:rFonts w:ascii="Comic Sans MS" w:hAnsi="Comic Sans MS"/>
          <w:b/>
        </w:rPr>
        <w:t xml:space="preserve">sustainability </w:t>
      </w:r>
      <w:r w:rsidRPr="002C5F4E">
        <w:rPr>
          <w:rFonts w:ascii="Comic Sans MS" w:hAnsi="Comic Sans MS"/>
          <w:b/>
        </w:rPr>
        <w:t xml:space="preserve">for annual reports </w:t>
      </w:r>
    </w:p>
    <w:p w:rsidR="002C5F4E" w:rsidRDefault="002C5F4E" w:rsidP="002C5F4E">
      <w:pPr>
        <w:numPr>
          <w:ilvl w:val="0"/>
          <w:numId w:val="6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Explain</w:t>
      </w:r>
      <w:r w:rsidRPr="002C5F4E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why </w:t>
      </w:r>
      <w:r w:rsidRPr="002C5F4E">
        <w:rPr>
          <w:rFonts w:ascii="Comic Sans MS" w:hAnsi="Comic Sans MS"/>
          <w:b/>
        </w:rPr>
        <w:t>S</w:t>
      </w:r>
      <w:r>
        <w:rPr>
          <w:rFonts w:ascii="Comic Sans MS" w:hAnsi="Comic Sans MS"/>
          <w:b/>
        </w:rPr>
        <w:t xml:space="preserve">ustainable </w:t>
      </w:r>
      <w:r w:rsidRPr="002C5F4E">
        <w:rPr>
          <w:rFonts w:ascii="Comic Sans MS" w:hAnsi="Comic Sans MS"/>
          <w:b/>
        </w:rPr>
        <w:t>D</w:t>
      </w:r>
      <w:r>
        <w:rPr>
          <w:rFonts w:ascii="Comic Sans MS" w:hAnsi="Comic Sans MS"/>
          <w:b/>
        </w:rPr>
        <w:t>evelopment needs</w:t>
      </w:r>
      <w:r w:rsidRPr="002C5F4E">
        <w:rPr>
          <w:rFonts w:ascii="Comic Sans MS" w:hAnsi="Comic Sans MS"/>
          <w:b/>
        </w:rPr>
        <w:t xml:space="preserve"> integration into mainstream invest</w:t>
      </w:r>
      <w:r>
        <w:rPr>
          <w:rFonts w:ascii="Comic Sans MS" w:hAnsi="Comic Sans MS"/>
          <w:b/>
        </w:rPr>
        <w:t>ment</w:t>
      </w:r>
      <w:r w:rsidRPr="002C5F4E">
        <w:rPr>
          <w:rFonts w:ascii="Comic Sans MS" w:hAnsi="Comic Sans MS"/>
          <w:b/>
        </w:rPr>
        <w:t>.</w:t>
      </w:r>
    </w:p>
    <w:p w:rsidR="002C5F4E" w:rsidRDefault="002C5F4E" w:rsidP="002C5F4E">
      <w:pPr>
        <w:rPr>
          <w:rFonts w:ascii="Comic Sans MS" w:hAnsi="Comic Sans MS"/>
        </w:rPr>
      </w:pPr>
      <w:r>
        <w:rPr>
          <w:rFonts w:ascii="Comic Sans MS" w:hAnsi="Comic Sans MS"/>
        </w:rPr>
        <w:t>I</w:t>
      </w:r>
      <w:r w:rsidRPr="002C5F4E">
        <w:rPr>
          <w:rFonts w:ascii="Comic Sans MS" w:hAnsi="Comic Sans MS"/>
        </w:rPr>
        <w:t xml:space="preserve">nnovative planning and design </w:t>
      </w:r>
    </w:p>
    <w:p w:rsidR="002C5F4E" w:rsidRDefault="00622FB5" w:rsidP="002C5F4E">
      <w:pPr>
        <w:rPr>
          <w:rFonts w:ascii="Comic Sans MS" w:hAnsi="Comic Sans MS"/>
        </w:rPr>
      </w:pPr>
      <w:hyperlink r:id="rId8" w:history="1">
        <w:r w:rsidR="002C5F4E">
          <w:rPr>
            <w:rStyle w:val="Hyperlink"/>
          </w:rPr>
          <w:t>http://www.greenit.net/solutions_enterprise.html</w:t>
        </w:r>
      </w:hyperlink>
    </w:p>
    <w:p w:rsidR="002C5F4E" w:rsidRPr="002C5F4E" w:rsidRDefault="002C5F4E" w:rsidP="002C5F4E">
      <w:pPr>
        <w:rPr>
          <w:rFonts w:ascii="Comic Sans MS" w:hAnsi="Comic Sans MS"/>
        </w:rPr>
      </w:pPr>
      <w:r w:rsidRPr="002C5F4E">
        <w:rPr>
          <w:rFonts w:ascii="Comic Sans MS" w:hAnsi="Comic Sans MS"/>
        </w:rPr>
        <w:t xml:space="preserve">According to a May 2007 report from Cisco, packet voice networking costs only 20 to 30 percent of an equivalent circuit-based voice network. </w:t>
      </w:r>
      <w:proofErr w:type="gramStart"/>
      <w:r w:rsidRPr="002C5F4E">
        <w:rPr>
          <w:rFonts w:ascii="Comic Sans MS" w:hAnsi="Comic Sans MS"/>
        </w:rPr>
        <w:t>Unified messaging services allows</w:t>
      </w:r>
      <w:proofErr w:type="gramEnd"/>
      <w:r w:rsidRPr="002C5F4E">
        <w:rPr>
          <w:rFonts w:ascii="Comic Sans MS" w:hAnsi="Comic Sans MS"/>
        </w:rPr>
        <w:t xml:space="preserve"> the consolidation of fax machines, video conference rooms and voicemail systems into a single platform, with infrastructure cost savings of as much as 40%.</w:t>
      </w:r>
    </w:p>
    <w:p w:rsidR="00435BE5" w:rsidRDefault="002C5F4E" w:rsidP="002C5F4E">
      <w:pPr>
        <w:rPr>
          <w:rFonts w:ascii="Comic Sans MS" w:hAnsi="Comic Sans MS"/>
        </w:rPr>
      </w:pPr>
      <w:proofErr w:type="spellStart"/>
      <w:r w:rsidRPr="002C5F4E">
        <w:rPr>
          <w:rFonts w:ascii="Comic Sans MS" w:hAnsi="Comic Sans MS"/>
        </w:rPr>
        <w:t>Lyra</w:t>
      </w:r>
      <w:proofErr w:type="spellEnd"/>
      <w:r w:rsidRPr="002C5F4E">
        <w:rPr>
          <w:rFonts w:ascii="Comic Sans MS" w:hAnsi="Comic Sans MS"/>
        </w:rPr>
        <w:t xml:space="preserve"> Research states that usage of converged network copier-printers products allows equipment consolidation, reducing the number of output devices in a typical corporation by up to 60%. In addition, IT departments are freed from supporting diverse types of printers. Hewlett-Packard‘s </w:t>
      </w:r>
      <w:proofErr w:type="spellStart"/>
      <w:r w:rsidRPr="002C5F4E">
        <w:rPr>
          <w:rFonts w:ascii="Comic Sans MS" w:hAnsi="Comic Sans MS"/>
        </w:rPr>
        <w:t>Neoware</w:t>
      </w:r>
      <w:proofErr w:type="spellEnd"/>
      <w:r w:rsidRPr="002C5F4E">
        <w:rPr>
          <w:rFonts w:ascii="Comic Sans MS" w:hAnsi="Comic Sans MS"/>
        </w:rPr>
        <w:t xml:space="preserve"> thin client computing solutions announced that its devices can help companies reduce computing-related energy costs by up to 90 percent.</w:t>
      </w:r>
    </w:p>
    <w:p w:rsidR="00F74325" w:rsidRDefault="009B3C58" w:rsidP="009C38A7">
      <w:r>
        <w:rPr>
          <w:noProof/>
          <w:lang w:val="en-AU" w:eastAsia="en-AU"/>
        </w:rPr>
        <w:drawing>
          <wp:inline distT="0" distB="0" distL="0" distR="0">
            <wp:extent cx="3496310" cy="2574290"/>
            <wp:effectExtent l="0" t="0" r="8890" b="0"/>
            <wp:docPr id="2" name="Picture 2" descr="Simple_LAN_diagram_beige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mple_LAN_diagram_beige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31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325" w:rsidRDefault="00F74325" w:rsidP="00F74325">
      <w:r>
        <w:t xml:space="preserve">Create a design for a simple LAN of 20 seats that embodies </w:t>
      </w:r>
      <w:r w:rsidR="009E5DF3">
        <w:t>some of these</w:t>
      </w:r>
      <w:r>
        <w:t xml:space="preserve"> IT innovations in providing computing and printing.</w:t>
      </w:r>
    </w:p>
    <w:p w:rsidR="00F74325" w:rsidRDefault="00661A74" w:rsidP="009C38A7">
      <w:pPr>
        <w:rPr>
          <w:b/>
        </w:rPr>
      </w:pPr>
      <w:r w:rsidRPr="00661A74">
        <w:rPr>
          <w:b/>
        </w:rPr>
        <w:lastRenderedPageBreak/>
        <w:t>Hardware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1170"/>
        <w:gridCol w:w="6254"/>
      </w:tblGrid>
      <w:tr w:rsidR="002A7FD9" w:rsidRPr="002A7FD9" w:rsidTr="007E6BDD">
        <w:trPr>
          <w:trHeight w:val="620"/>
        </w:trPr>
        <w:tc>
          <w:tcPr>
            <w:tcW w:w="1818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 xml:space="preserve">Hardware               </w:t>
            </w:r>
          </w:p>
        </w:tc>
        <w:tc>
          <w:tcPr>
            <w:tcW w:w="1170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Cost(AUD$)</w:t>
            </w:r>
          </w:p>
        </w:tc>
        <w:tc>
          <w:tcPr>
            <w:tcW w:w="6254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URL</w:t>
            </w:r>
          </w:p>
        </w:tc>
      </w:tr>
      <w:tr w:rsidR="002A7FD9" w:rsidRPr="002A7FD9" w:rsidTr="007E6BDD">
        <w:tc>
          <w:tcPr>
            <w:tcW w:w="1818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Dell PowerEdge T310</w:t>
            </w:r>
          </w:p>
        </w:tc>
        <w:tc>
          <w:tcPr>
            <w:tcW w:w="1170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$1,649.00</w:t>
            </w:r>
          </w:p>
        </w:tc>
        <w:tc>
          <w:tcPr>
            <w:tcW w:w="6254" w:type="dxa"/>
          </w:tcPr>
          <w:p w:rsidR="002A7FD9" w:rsidRPr="002A7FD9" w:rsidRDefault="002A7FD9" w:rsidP="002A7FD9">
            <w:pPr>
              <w:rPr>
                <w:b/>
              </w:rPr>
            </w:pPr>
            <w:hyperlink r:id="rId10" w:history="1">
              <w:r w:rsidRPr="002A7FD9">
                <w:rPr>
                  <w:rStyle w:val="Hyperlink"/>
                  <w:b/>
                </w:rPr>
                <w:t>http://configure.ap.dell.com/dellstore/config.aspx?oc=t420901au&amp;model_id=poweredge-t310&amp;c=au&amp;l=en&amp;s=bsd&amp;cs=aubsd1</w:t>
              </w:r>
            </w:hyperlink>
          </w:p>
        </w:tc>
      </w:tr>
      <w:tr w:rsidR="002A7FD9" w:rsidRPr="002A7FD9" w:rsidTr="007E6BDD">
        <w:tc>
          <w:tcPr>
            <w:tcW w:w="1818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 xml:space="preserve">Pro Safe </w:t>
            </w:r>
            <w:r w:rsidRPr="002A7FD9">
              <w:rPr>
                <w:b/>
                <w:vertAlign w:val="superscript"/>
              </w:rPr>
              <w:t>TM</w:t>
            </w:r>
            <w:r w:rsidRPr="002A7FD9">
              <w:rPr>
                <w:b/>
              </w:rPr>
              <w:t xml:space="preserve"> 24 Gigabit Rack mount Switch (JGS524)</w:t>
            </w:r>
          </w:p>
        </w:tc>
        <w:tc>
          <w:tcPr>
            <w:tcW w:w="1170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$299.99</w:t>
            </w:r>
          </w:p>
        </w:tc>
        <w:tc>
          <w:tcPr>
            <w:tcW w:w="6254" w:type="dxa"/>
          </w:tcPr>
          <w:p w:rsidR="002A7FD9" w:rsidRPr="002A7FD9" w:rsidRDefault="002A7FD9" w:rsidP="002A7FD9">
            <w:pPr>
              <w:rPr>
                <w:b/>
              </w:rPr>
            </w:pPr>
            <w:hyperlink r:id="rId11" w:history="1">
              <w:r w:rsidRPr="002A7FD9">
                <w:rPr>
                  <w:rStyle w:val="Hyperlink"/>
                  <w:b/>
                </w:rPr>
                <w:t>http://www2.netgear.com.au/au/Product/Switches/Unmanaged-Rackmount-/JGS524</w:t>
              </w:r>
            </w:hyperlink>
          </w:p>
        </w:tc>
      </w:tr>
      <w:tr w:rsidR="002A7FD9" w:rsidRPr="002A7FD9" w:rsidTr="007E6BDD">
        <w:tc>
          <w:tcPr>
            <w:tcW w:w="1818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HP T510 Flexible Thin Client</w:t>
            </w:r>
          </w:p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X20</w:t>
            </w:r>
          </w:p>
        </w:tc>
        <w:tc>
          <w:tcPr>
            <w:tcW w:w="1170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$259 x20</w:t>
            </w:r>
          </w:p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= 5180</w:t>
            </w:r>
          </w:p>
        </w:tc>
        <w:tc>
          <w:tcPr>
            <w:tcW w:w="6254" w:type="dxa"/>
          </w:tcPr>
          <w:p w:rsidR="002A7FD9" w:rsidRPr="002A7FD9" w:rsidRDefault="002A7FD9" w:rsidP="002A7FD9">
            <w:pPr>
              <w:rPr>
                <w:b/>
              </w:rPr>
            </w:pPr>
            <w:hyperlink r:id="rId12" w:history="1">
              <w:r w:rsidRPr="002A7FD9">
                <w:rPr>
                  <w:rStyle w:val="Hyperlink"/>
                  <w:b/>
                </w:rPr>
                <w:t>http://h10010.www1.hp.com/wwpc/us/en/sm/WF06a/12454-12454-321959-338927-3640406-5226831.html?dnr=1</w:t>
              </w:r>
            </w:hyperlink>
          </w:p>
        </w:tc>
      </w:tr>
      <w:tr w:rsidR="002A7FD9" w:rsidRPr="002A7FD9" w:rsidTr="007E6BDD">
        <w:tc>
          <w:tcPr>
            <w:tcW w:w="1818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N900 Wireless Dual Band Gigabit Router with USB</w:t>
            </w:r>
          </w:p>
        </w:tc>
        <w:tc>
          <w:tcPr>
            <w:tcW w:w="1170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$259.01</w:t>
            </w:r>
          </w:p>
        </w:tc>
        <w:tc>
          <w:tcPr>
            <w:tcW w:w="6254" w:type="dxa"/>
          </w:tcPr>
          <w:p w:rsidR="002A7FD9" w:rsidRPr="002A7FD9" w:rsidRDefault="002A7FD9" w:rsidP="002A7FD9">
            <w:pPr>
              <w:rPr>
                <w:b/>
              </w:rPr>
            </w:pPr>
            <w:hyperlink r:id="rId13" w:history="1">
              <w:r w:rsidRPr="002A7FD9">
                <w:rPr>
                  <w:rStyle w:val="Hyperlink"/>
                  <w:b/>
                </w:rPr>
                <w:t>http://accessories.ap.dell.com/sna/productdetail.aspx?c=au&amp;l=en&amp;s=dhs&amp;cs=audhs1&amp;sku=A6053362&amp;~ck=baynoteSearch&amp;baynote_bnrank=0&amp;baynote_irrank=0</w:t>
              </w:r>
            </w:hyperlink>
          </w:p>
        </w:tc>
      </w:tr>
      <w:tr w:rsidR="002A7FD9" w:rsidRPr="002A7FD9" w:rsidTr="007E6BDD">
        <w:tc>
          <w:tcPr>
            <w:tcW w:w="1818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Dell v725w All in one Wireless Inkjet Printer</w:t>
            </w:r>
          </w:p>
        </w:tc>
        <w:tc>
          <w:tcPr>
            <w:tcW w:w="1170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$152</w:t>
            </w:r>
          </w:p>
        </w:tc>
        <w:tc>
          <w:tcPr>
            <w:tcW w:w="6254" w:type="dxa"/>
          </w:tcPr>
          <w:p w:rsidR="002A7FD9" w:rsidRPr="002A7FD9" w:rsidRDefault="002A7FD9" w:rsidP="002A7FD9">
            <w:pPr>
              <w:rPr>
                <w:b/>
              </w:rPr>
            </w:pPr>
            <w:hyperlink r:id="rId14" w:history="1">
              <w:r w:rsidRPr="002A7FD9">
                <w:rPr>
                  <w:rStyle w:val="Hyperlink"/>
                  <w:b/>
                </w:rPr>
                <w:t>http://accessories.ap.dell.com/sna/productdetail.aspx?c=au&amp;cs=audhs1&amp;l=en&amp;sku=210-39218</w:t>
              </w:r>
            </w:hyperlink>
          </w:p>
        </w:tc>
      </w:tr>
      <w:tr w:rsidR="002A7FD9" w:rsidRPr="002A7FD9" w:rsidTr="007E6BDD">
        <w:tc>
          <w:tcPr>
            <w:tcW w:w="1818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 xml:space="preserve">HP W2072a 20 Diagonal LED backlit LCD </w:t>
            </w:r>
            <w:r w:rsidRPr="002A7FD9">
              <w:rPr>
                <w:b/>
              </w:rPr>
              <w:br/>
              <w:t>Monitor (A3M50AA)</w:t>
            </w:r>
          </w:p>
        </w:tc>
        <w:tc>
          <w:tcPr>
            <w:tcW w:w="1170" w:type="dxa"/>
          </w:tcPr>
          <w:p w:rsidR="002A7FD9" w:rsidRPr="002A7FD9" w:rsidRDefault="002A7FD9" w:rsidP="002A7FD9">
            <w:pPr>
              <w:rPr>
                <w:b/>
              </w:rPr>
            </w:pPr>
            <w:r w:rsidRPr="002A7FD9">
              <w:rPr>
                <w:b/>
              </w:rPr>
              <w:t>$199</w:t>
            </w:r>
          </w:p>
        </w:tc>
        <w:tc>
          <w:tcPr>
            <w:tcW w:w="6254" w:type="dxa"/>
          </w:tcPr>
          <w:p w:rsidR="002A7FD9" w:rsidRPr="002A7FD9" w:rsidRDefault="002A7FD9" w:rsidP="002A7FD9">
            <w:pPr>
              <w:rPr>
                <w:b/>
              </w:rPr>
            </w:pPr>
            <w:hyperlink r:id="rId15" w:history="1">
              <w:r w:rsidRPr="002A7FD9">
                <w:rPr>
                  <w:rStyle w:val="Hyperlink"/>
                  <w:b/>
                </w:rPr>
                <w:t>http://www8.hp.com/au/en/products/monitors/index.html</w:t>
              </w:r>
            </w:hyperlink>
          </w:p>
        </w:tc>
      </w:tr>
    </w:tbl>
    <w:p w:rsidR="002A7FD9" w:rsidRPr="002A7FD9" w:rsidRDefault="002A7FD9" w:rsidP="009C38A7">
      <w:pPr>
        <w:rPr>
          <w:b/>
        </w:rPr>
      </w:pPr>
    </w:p>
    <w:p w:rsidR="0003717B" w:rsidRDefault="0003717B" w:rsidP="009C38A7">
      <w:r>
        <w:t xml:space="preserve">Reference: </w:t>
      </w:r>
      <w:hyperlink r:id="rId16" w:history="1">
        <w:r w:rsidRPr="00AE66A7">
          <w:rPr>
            <w:rStyle w:val="Hyperlink"/>
          </w:rPr>
          <w:t>http://www.epa.gov/cleanenergy/energy-resources/refs.html</w:t>
        </w:r>
      </w:hyperlink>
    </w:p>
    <w:p w:rsidR="0003717B" w:rsidRDefault="00661A74" w:rsidP="009C38A7">
      <w:r>
        <w:t>D</w:t>
      </w:r>
      <w:r w:rsidRPr="00661A74">
        <w:t>esign for a simple LAN of 20 seats</w:t>
      </w:r>
      <w:r w:rsidR="00CB284E">
        <w:t xml:space="preserve"> meeting all 3 KPI (comparatively)</w:t>
      </w:r>
      <w:r>
        <w:t>:</w:t>
      </w:r>
      <w:bookmarkStart w:id="0" w:name="_GoBack"/>
      <w:bookmarkEnd w:id="0"/>
    </w:p>
    <w:p w:rsidR="00622FB5" w:rsidRDefault="00622FB5" w:rsidP="009C38A7">
      <w:r>
        <w:rPr>
          <w:noProof/>
          <w:lang w:val="en-AU" w:eastAsia="en-AU"/>
        </w:rPr>
        <w:lastRenderedPageBreak/>
        <w:drawing>
          <wp:inline distT="0" distB="0" distL="0" distR="0" wp14:anchorId="04A0AEF1">
            <wp:extent cx="5651500" cy="4115435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4115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22FB5">
      <w:pgSz w:w="12240" w:h="15840"/>
      <w:pgMar w:top="1440" w:right="1440" w:bottom="1440" w:left="1440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290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font29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E2E677F"/>
    <w:multiLevelType w:val="hybridMultilevel"/>
    <w:tmpl w:val="9DAC7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955E7"/>
    <w:multiLevelType w:val="hybridMultilevel"/>
    <w:tmpl w:val="89F86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39"/>
    <w:rsid w:val="0003717B"/>
    <w:rsid w:val="000E784B"/>
    <w:rsid w:val="00195094"/>
    <w:rsid w:val="001C246B"/>
    <w:rsid w:val="00286C68"/>
    <w:rsid w:val="002A7FD9"/>
    <w:rsid w:val="002C5F4E"/>
    <w:rsid w:val="003C4C5D"/>
    <w:rsid w:val="00435BE5"/>
    <w:rsid w:val="00492003"/>
    <w:rsid w:val="004A11F3"/>
    <w:rsid w:val="005873B7"/>
    <w:rsid w:val="00622FB5"/>
    <w:rsid w:val="00661A74"/>
    <w:rsid w:val="0071179A"/>
    <w:rsid w:val="00751A6D"/>
    <w:rsid w:val="007852E6"/>
    <w:rsid w:val="008161F6"/>
    <w:rsid w:val="009B3C58"/>
    <w:rsid w:val="009C38A7"/>
    <w:rsid w:val="009E5DF3"/>
    <w:rsid w:val="00A45DA0"/>
    <w:rsid w:val="00C65594"/>
    <w:rsid w:val="00CB284E"/>
    <w:rsid w:val="00CC0469"/>
    <w:rsid w:val="00CC6239"/>
    <w:rsid w:val="00CE2C07"/>
    <w:rsid w:val="00F519C8"/>
    <w:rsid w:val="00F74325"/>
    <w:rsid w:val="00F8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font290"/>
      <w:kern w:val="1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9C38A7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  <w:lang w:val="en-AU"/>
    </w:rPr>
  </w:style>
  <w:style w:type="paragraph" w:styleId="Heading3">
    <w:name w:val="heading 3"/>
    <w:basedOn w:val="Normal"/>
    <w:next w:val="Normal"/>
    <w:link w:val="Heading3Char"/>
    <w:qFormat/>
    <w:rsid w:val="009C38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val="en-AU"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Pr>
      <w:rFonts w:cs="font29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rFonts w:cs="Calibri"/>
    </w:rPr>
  </w:style>
  <w:style w:type="character" w:customStyle="1" w:styleId="BalloonTextChar">
    <w:name w:val="Balloon Text Char"/>
    <w:basedOn w:val="DefaultParagraphFont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</w:style>
  <w:style w:type="paragraph" w:styleId="ListParagraph">
    <w:name w:val="List Paragraph"/>
    <w:basedOn w:val="Normal"/>
    <w:qFormat/>
  </w:style>
  <w:style w:type="character" w:customStyle="1" w:styleId="Heading1Char">
    <w:name w:val="Heading 1 Char"/>
    <w:link w:val="Heading1"/>
    <w:rsid w:val="009C38A7"/>
    <w:rPr>
      <w:rFonts w:ascii="Arial" w:hAnsi="Arial"/>
      <w:b/>
      <w:bCs/>
      <w:kern w:val="1"/>
      <w:sz w:val="32"/>
      <w:szCs w:val="32"/>
      <w:lang w:val="en-AU" w:eastAsia="ar-SA"/>
    </w:rPr>
  </w:style>
  <w:style w:type="character" w:customStyle="1" w:styleId="Heading3Char">
    <w:name w:val="Heading 3 Char"/>
    <w:link w:val="Heading3"/>
    <w:rsid w:val="009C38A7"/>
    <w:rPr>
      <w:rFonts w:ascii="Arial" w:hAnsi="Arial"/>
      <w:b/>
      <w:bCs/>
      <w:sz w:val="26"/>
      <w:szCs w:val="26"/>
      <w:lang w:val="en-AU" w:eastAsia="en-AU"/>
    </w:rPr>
  </w:style>
  <w:style w:type="character" w:styleId="FollowedHyperlink">
    <w:name w:val="FollowedHyperlink"/>
    <w:uiPriority w:val="99"/>
    <w:semiHidden/>
    <w:unhideWhenUsed/>
    <w:rsid w:val="00195094"/>
    <w:rPr>
      <w:color w:val="800080"/>
      <w:u w:val="single"/>
    </w:rPr>
  </w:style>
  <w:style w:type="table" w:styleId="TableGrid">
    <w:name w:val="Table Grid"/>
    <w:basedOn w:val="TableNormal"/>
    <w:uiPriority w:val="59"/>
    <w:rsid w:val="00F74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SimSun" w:hAnsi="Calibri" w:cs="font290"/>
      <w:kern w:val="1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9C38A7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  <w:lang w:val="en-AU"/>
    </w:rPr>
  </w:style>
  <w:style w:type="paragraph" w:styleId="Heading3">
    <w:name w:val="heading 3"/>
    <w:basedOn w:val="Normal"/>
    <w:next w:val="Normal"/>
    <w:link w:val="Heading3Char"/>
    <w:qFormat/>
    <w:rsid w:val="009C38A7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kern w:val="0"/>
      <w:sz w:val="26"/>
      <w:szCs w:val="26"/>
      <w:lang w:val="en-AU"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Pr>
      <w:rFonts w:cs="font29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rFonts w:cs="Calibri"/>
    </w:rPr>
  </w:style>
  <w:style w:type="character" w:customStyle="1" w:styleId="BalloonTextChar">
    <w:name w:val="Balloon Text Char"/>
    <w:basedOn w:val="DefaultParagraphFont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</w:style>
  <w:style w:type="paragraph" w:styleId="ListParagraph">
    <w:name w:val="List Paragraph"/>
    <w:basedOn w:val="Normal"/>
    <w:qFormat/>
  </w:style>
  <w:style w:type="character" w:customStyle="1" w:styleId="Heading1Char">
    <w:name w:val="Heading 1 Char"/>
    <w:link w:val="Heading1"/>
    <w:rsid w:val="009C38A7"/>
    <w:rPr>
      <w:rFonts w:ascii="Arial" w:hAnsi="Arial"/>
      <w:b/>
      <w:bCs/>
      <w:kern w:val="1"/>
      <w:sz w:val="32"/>
      <w:szCs w:val="32"/>
      <w:lang w:val="en-AU" w:eastAsia="ar-SA"/>
    </w:rPr>
  </w:style>
  <w:style w:type="character" w:customStyle="1" w:styleId="Heading3Char">
    <w:name w:val="Heading 3 Char"/>
    <w:link w:val="Heading3"/>
    <w:rsid w:val="009C38A7"/>
    <w:rPr>
      <w:rFonts w:ascii="Arial" w:hAnsi="Arial"/>
      <w:b/>
      <w:bCs/>
      <w:sz w:val="26"/>
      <w:szCs w:val="26"/>
      <w:lang w:val="en-AU" w:eastAsia="en-AU"/>
    </w:rPr>
  </w:style>
  <w:style w:type="character" w:styleId="FollowedHyperlink">
    <w:name w:val="FollowedHyperlink"/>
    <w:uiPriority w:val="99"/>
    <w:semiHidden/>
    <w:unhideWhenUsed/>
    <w:rsid w:val="00195094"/>
    <w:rPr>
      <w:color w:val="800080"/>
      <w:u w:val="single"/>
    </w:rPr>
  </w:style>
  <w:style w:type="table" w:styleId="TableGrid">
    <w:name w:val="Table Grid"/>
    <w:basedOn w:val="TableNormal"/>
    <w:uiPriority w:val="59"/>
    <w:rsid w:val="00F74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it.net/solutions_enterprise.html" TargetMode="External"/><Relationship Id="rId13" Type="http://schemas.openxmlformats.org/officeDocument/2006/relationships/hyperlink" Target="http://accessories.ap.dell.com/sna/productdetail.aspx?c=au&amp;l=en&amp;s=dhs&amp;cs=audhs1&amp;sku=A6053362&amp;~ck=baynoteSearch&amp;baynote_bnrank=0&amp;baynote_irrank=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d-m.de/files/SD-KPI_Standard_2010-2014_V12e.pdf" TargetMode="External"/><Relationship Id="rId12" Type="http://schemas.openxmlformats.org/officeDocument/2006/relationships/hyperlink" Target="http://h10010.www1.hp.com/wwpc/us/en/sm/WF06a/12454-12454-321959-338927-3640406-5226831.html?dnr=1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://www.epa.gov/cleanenergy/energy-resources/refs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2.netgear.com.au/au/Product/Switches/Unmanaged-Rackmount-/JGS5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8.hp.com/au/en/products/monitors/index.html" TargetMode="External"/><Relationship Id="rId10" Type="http://schemas.openxmlformats.org/officeDocument/2006/relationships/hyperlink" Target="http://configure.ap.dell.com/dellstore/config.aspx?oc=t420901au&amp;model_id=poweredge-t310&amp;c=au&amp;l=en&amp;s=bsd&amp;cs=aubsd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accessories.ap.dell.com/sna/productdetail.aspx?c=au&amp;cs=audhs1&amp;l=en&amp;sku=210-392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3627</CharactersWithSpaces>
  <SharedDoc>false</SharedDoc>
  <HLinks>
    <vt:vector size="18" baseType="variant">
      <vt:variant>
        <vt:i4>5767236</vt:i4>
      </vt:variant>
      <vt:variant>
        <vt:i4>12</vt:i4>
      </vt:variant>
      <vt:variant>
        <vt:i4>0</vt:i4>
      </vt:variant>
      <vt:variant>
        <vt:i4>5</vt:i4>
      </vt:variant>
      <vt:variant>
        <vt:lpwstr>http://www.epa.gov/cleanenergy/energy-resources/refs.html</vt:lpwstr>
      </vt:variant>
      <vt:variant>
        <vt:lpwstr/>
      </vt:variant>
      <vt:variant>
        <vt:i4>655482</vt:i4>
      </vt:variant>
      <vt:variant>
        <vt:i4>6</vt:i4>
      </vt:variant>
      <vt:variant>
        <vt:i4>0</vt:i4>
      </vt:variant>
      <vt:variant>
        <vt:i4>5</vt:i4>
      </vt:variant>
      <vt:variant>
        <vt:lpwstr>http://www.greenit.net/solutions_enterprise.html</vt:lpwstr>
      </vt:variant>
      <vt:variant>
        <vt:lpwstr/>
      </vt:variant>
      <vt:variant>
        <vt:i4>852084</vt:i4>
      </vt:variant>
      <vt:variant>
        <vt:i4>3</vt:i4>
      </vt:variant>
      <vt:variant>
        <vt:i4>0</vt:i4>
      </vt:variant>
      <vt:variant>
        <vt:i4>5</vt:i4>
      </vt:variant>
      <vt:variant>
        <vt:lpwstr>http://www.sd-m.de/files/SD-KPI_Standard_2010-2014_V12e.pdf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</dc:creator>
  <cp:lastModifiedBy>Michael</cp:lastModifiedBy>
  <cp:revision>9</cp:revision>
  <cp:lastPrinted>1900-12-31T13:00:00Z</cp:lastPrinted>
  <dcterms:created xsi:type="dcterms:W3CDTF">2012-09-04T08:59:00Z</dcterms:created>
  <dcterms:modified xsi:type="dcterms:W3CDTF">2012-11-19T06:34:00Z</dcterms:modified>
</cp:coreProperties>
</file>